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600E0C59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="00AC1B98" w:rsidRPr="00AC1B98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z przyłączami  na terenie Rejonu Energetycznego  Bełchatów pn: Przebudowa linii nN 0,4 kV w obrębie stacji 8-1466 Wola Wydrzyna w miejscowości Wola Wydrzyna, gm. Sulmierzyce </w:t>
      </w:r>
      <w:r>
        <w:rPr>
          <w:rFonts w:ascii="Calibri" w:hAnsi="Calibri" w:cs="Calibri"/>
          <w:color w:val="FF0000"/>
          <w:sz w:val="22"/>
          <w:szCs w:val="22"/>
        </w:rPr>
        <w:t>”</w:t>
      </w:r>
      <w:r w:rsidR="009E28F9">
        <w:rPr>
          <w:rFonts w:ascii="Calibri" w:hAnsi="Calibri" w:cs="Calibri"/>
          <w:color w:val="FF0000"/>
          <w:sz w:val="22"/>
          <w:szCs w:val="22"/>
        </w:rPr>
        <w:t xml:space="preserve"> 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954F06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a) zamawiającemu przysługuje tytuł prawny do nieruchomości, który umożliwia przeprowadzenie prac objętych zamówieniem i dalszą eksploatację urządzeń- w takim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35F4CDF5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eastAsia="x-none"/>
        </w:rPr>
        <w:t>10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0D0219" w14:textId="77777777" w:rsidR="003D2301" w:rsidRDefault="003D2301">
      <w:r>
        <w:separator/>
      </w:r>
    </w:p>
  </w:endnote>
  <w:endnote w:type="continuationSeparator" w:id="0">
    <w:p w14:paraId="493CF834" w14:textId="77777777" w:rsidR="003D2301" w:rsidRDefault="003D23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F7A5C" w14:textId="77777777" w:rsidR="0064480C" w:rsidRDefault="0064480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BF7C0" w14:textId="77777777" w:rsidR="0064480C" w:rsidRDefault="0064480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A0FA0" w14:textId="77777777" w:rsidR="003D2301" w:rsidRDefault="003D2301">
      <w:r>
        <w:separator/>
      </w:r>
    </w:p>
  </w:footnote>
  <w:footnote w:type="continuationSeparator" w:id="0">
    <w:p w14:paraId="6EC48EFC" w14:textId="77777777" w:rsidR="003D2301" w:rsidRDefault="003D23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6A0464" w14:textId="77777777" w:rsidR="0064480C" w:rsidRDefault="0064480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4CB3273C" w:rsidR="00D55F80" w:rsidRPr="006B2C28" w:rsidRDefault="0064480C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4480C">
            <w:rPr>
              <w:rFonts w:asciiTheme="majorHAnsi" w:hAnsiTheme="majorHAnsi"/>
              <w:color w:val="000000" w:themeColor="text1"/>
              <w:sz w:val="14"/>
              <w:szCs w:val="18"/>
            </w:rPr>
            <w:t>POST/DYS/OLD/GZ/04589/2025</w:t>
          </w:r>
          <w:r>
            <w:rPr>
              <w:rFonts w:asciiTheme="majorHAnsi" w:hAnsiTheme="majorHAnsi"/>
              <w:color w:val="000000" w:themeColor="text1"/>
              <w:sz w:val="14"/>
              <w:szCs w:val="18"/>
            </w:rPr>
            <w:t xml:space="preserve">  część 2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C49C3" w14:textId="77777777" w:rsidR="0064480C" w:rsidRDefault="006448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E07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5BA0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301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52E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480C"/>
    <w:rsid w:val="00646430"/>
    <w:rsid w:val="00647115"/>
    <w:rsid w:val="00647A79"/>
    <w:rsid w:val="00650FB3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2B04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8F9"/>
    <w:rsid w:val="009E29C8"/>
    <w:rsid w:val="009E2D64"/>
    <w:rsid w:val="009E3B2A"/>
    <w:rsid w:val="009E462E"/>
    <w:rsid w:val="009E47D4"/>
    <w:rsid w:val="009E5257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B98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C6C19"/>
    <w:rsid w:val="00DD2AB4"/>
    <w:rsid w:val="00DD3B23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2E8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1B88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2.docx</dmsv2BaseFileName>
    <dmsv2BaseDisplayName xmlns="http://schemas.microsoft.com/sharepoint/v3">Załącznik nr 1.3 do SWZ 2026 - część 2</dmsv2BaseDisplayName>
    <dmsv2SWPP2ObjectNumber xmlns="http://schemas.microsoft.com/sharepoint/v3">POST/DYS/OLD/GZ/04589/2025                        </dmsv2SWPP2ObjectNumber>
    <dmsv2SWPP2SumMD5 xmlns="http://schemas.microsoft.com/sharepoint/v3">715e092e2791a8600a3a72c6e7b381f6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24025189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JEUP5JKVCYQC-1133723987-29572</_dlc_DocId>
    <_dlc_DocIdUrl xmlns="a19cb1c7-c5c7-46d4-85ae-d83685407bba">
      <Url>https://swpp2.dms.gkpge.pl/sites/41/_layouts/15/DocIdRedir.aspx?ID=JEUP5JKVCYQC-1133723987-29572</Url>
      <Description>JEUP5JKVCYQC-1133723987-29572</Description>
    </_dlc_DocIdUrl>
  </documentManagement>
</p:properties>
</file>

<file path=customXml/itemProps1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2AEA072-51A6-40D9-B2A1-508B57C1BEAE}"/>
</file>

<file path=customXml/itemProps5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1548</Words>
  <Characters>10869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10</cp:revision>
  <cp:lastPrinted>2011-10-20T15:55:00Z</cp:lastPrinted>
  <dcterms:created xsi:type="dcterms:W3CDTF">2025-10-28T08:54:00Z</dcterms:created>
  <dcterms:modified xsi:type="dcterms:W3CDTF">2025-12-18T12:54:00Z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8fd07e27-9ceb-487a-9807-7e0a34160bd8</vt:lpwstr>
  </property>
</Properties>
</file>